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2B3D49A" w:rsidR="00533FAA" w:rsidRPr="00533FAA" w:rsidRDefault="005B5686" w:rsidP="00A365E3">
      <w:pPr>
        <w:pStyle w:val="Nagwek1"/>
        <w:shd w:val="clear" w:color="auto" w:fill="C6D9F1" w:themeFill="text2" w:themeFillTint="33"/>
        <w:spacing w:before="0"/>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BD3752">
        <w:rPr>
          <w:rFonts w:cstheme="minorHAnsi"/>
          <w:color w:val="000000" w:themeColor="text1"/>
          <w:sz w:val="20"/>
          <w:szCs w:val="20"/>
        </w:rPr>
        <w:t>6</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B671DC" w:rsidRDefault="00670E55" w:rsidP="00670E55">
            <w:pPr>
              <w:spacing w:before="120" w:after="120" w:line="240" w:lineRule="auto"/>
              <w:contextualSpacing/>
              <w:jc w:val="center"/>
              <w:rPr>
                <w:rFonts w:asciiTheme="minorHAnsi" w:eastAsia="Calibri" w:hAnsiTheme="minorHAnsi" w:cstheme="minorHAnsi"/>
                <w:sz w:val="20"/>
              </w:rPr>
            </w:pPr>
            <w:r w:rsidRPr="00B671DC">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B671DC" w:rsidRDefault="00670E55" w:rsidP="00670E55">
            <w:pPr>
              <w:spacing w:line="360" w:lineRule="auto"/>
              <w:jc w:val="center"/>
              <w:rPr>
                <w:rFonts w:asciiTheme="minorHAnsi" w:eastAsiaTheme="majorEastAsia" w:hAnsiTheme="minorHAnsi" w:cstheme="minorHAnsi"/>
                <w:b/>
                <w:i/>
                <w:iCs/>
                <w:sz w:val="20"/>
              </w:rPr>
            </w:pPr>
            <w:r w:rsidRPr="00B671DC">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68E92CFA" w14:textId="274D5115"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p>
    <w:p w14:paraId="46EA4CC4" w14:textId="33A3EAF0" w:rsidR="00533FAA" w:rsidRDefault="00533FAA" w:rsidP="00533FAA">
      <w:pPr>
        <w:rPr>
          <w:rFonts w:asciiTheme="minorHAnsi" w:hAnsiTheme="minorHAnsi" w:cstheme="minorHAnsi"/>
          <w:sz w:val="20"/>
        </w:rPr>
      </w:pPr>
    </w:p>
    <w:p w14:paraId="7698BE09" w14:textId="6C09BD79" w:rsidR="007C5F94" w:rsidRPr="00FE1F23" w:rsidRDefault="00533FAA" w:rsidP="00041D35">
      <w:pPr>
        <w:spacing w:before="120" w:line="360" w:lineRule="auto"/>
        <w:rPr>
          <w:rFonts w:ascii="Verdana" w:hAnsi="Verdana" w:cstheme="minorHAnsi"/>
          <w:sz w:val="20"/>
          <w:lang w:eastAsia="pl-PL"/>
        </w:rPr>
      </w:pPr>
      <w:r w:rsidRPr="00FE1F23">
        <w:rPr>
          <w:rFonts w:ascii="Verdana" w:hAnsi="Verdana" w:cstheme="minorHAnsi"/>
          <w:sz w:val="20"/>
          <w:lang w:eastAsia="pl-PL"/>
        </w:rPr>
        <w:t xml:space="preserve">Składając Ofertę w postępowaniu zakupowym nr </w:t>
      </w:r>
      <w:r w:rsidR="000E5015" w:rsidRPr="00FE1F23">
        <w:rPr>
          <w:rFonts w:ascii="Verdana" w:hAnsi="Verdana" w:cstheme="minorHAnsi"/>
          <w:b/>
          <w:sz w:val="20"/>
          <w:lang w:eastAsia="pl-PL"/>
        </w:rPr>
        <w:t>POST/DYS/OLD/GZ/</w:t>
      </w:r>
      <w:r w:rsidR="00FE1F23" w:rsidRPr="00FE1F23">
        <w:rPr>
          <w:rFonts w:ascii="Verdana" w:hAnsi="Verdana" w:cstheme="minorHAnsi"/>
          <w:b/>
          <w:sz w:val="20"/>
          <w:lang w:eastAsia="pl-PL"/>
        </w:rPr>
        <w:t>04544</w:t>
      </w:r>
      <w:r w:rsidR="000E5015" w:rsidRPr="00FE1F23">
        <w:rPr>
          <w:rFonts w:ascii="Verdana" w:hAnsi="Verdana" w:cstheme="minorHAnsi"/>
          <w:b/>
          <w:sz w:val="20"/>
          <w:lang w:eastAsia="pl-PL"/>
        </w:rPr>
        <w:t>/2025</w:t>
      </w:r>
      <w:r w:rsidRPr="00FE1F23">
        <w:rPr>
          <w:rFonts w:ascii="Verdana" w:hAnsi="Verdana" w:cstheme="minorHAnsi"/>
          <w:sz w:val="20"/>
          <w:lang w:eastAsia="pl-PL"/>
        </w:rPr>
        <w:t xml:space="preserve"> prowadzonym w trybie przetargu nieograniczonego </w:t>
      </w:r>
      <w:r w:rsidR="00EF1BBE" w:rsidRPr="00FE1F23">
        <w:rPr>
          <w:rFonts w:ascii="Verdana" w:hAnsi="Verdana" w:cstheme="minorHAnsi"/>
          <w:sz w:val="20"/>
          <w:lang w:eastAsia="pl-PL"/>
        </w:rPr>
        <w:t>pn</w:t>
      </w:r>
      <w:r w:rsidR="00670E55" w:rsidRPr="00FE1F23">
        <w:rPr>
          <w:rFonts w:ascii="Verdana" w:hAnsi="Verdana" w:cstheme="minorHAnsi"/>
          <w:sz w:val="20"/>
          <w:lang w:eastAsia="pl-PL"/>
        </w:rPr>
        <w:t>.</w:t>
      </w:r>
      <w:r w:rsidR="0017020E" w:rsidRPr="00FE1F23">
        <w:rPr>
          <w:rFonts w:ascii="Verdana" w:eastAsiaTheme="minorHAnsi" w:hAnsi="Verdana" w:cstheme="minorBidi"/>
          <w:b/>
          <w:szCs w:val="22"/>
        </w:rPr>
        <w:t xml:space="preserve"> </w:t>
      </w:r>
      <w:r w:rsidR="001D71E9" w:rsidRPr="00FE1F23">
        <w:rPr>
          <w:rFonts w:ascii="Verdana" w:hAnsi="Verdana" w:cstheme="minorHAnsi"/>
          <w:b/>
          <w:iCs/>
          <w:sz w:val="20"/>
          <w:lang w:eastAsia="pl-PL"/>
        </w:rPr>
        <w:t>Remont 3 przekładników prądowych dla pola 110kV TR1, w stacji 110/15kV Piotrków Trybunalski</w:t>
      </w:r>
      <w:r w:rsidR="000A6302" w:rsidRPr="00FE1F23">
        <w:rPr>
          <w:rFonts w:ascii="Verdana" w:hAnsi="Verdana" w:cstheme="minorHAnsi"/>
          <w:b/>
          <w:iCs/>
          <w:sz w:val="20"/>
          <w:lang w:eastAsia="pl-PL"/>
        </w:rPr>
        <w:t>,</w:t>
      </w:r>
      <w:r w:rsidRPr="00FE1F23">
        <w:rPr>
          <w:rFonts w:ascii="Verdana" w:hAnsi="Verdana" w:cstheme="minorHAnsi"/>
          <w:sz w:val="20"/>
        </w:rPr>
        <w:t xml:space="preserve"> </w:t>
      </w:r>
      <w:r w:rsidRPr="00FE1F23">
        <w:rPr>
          <w:rFonts w:ascii="Verdana" w:hAnsi="Verdana" w:cstheme="minorHAnsi"/>
          <w:b/>
          <w:sz w:val="28"/>
          <w:szCs w:val="28"/>
          <w:lang w:eastAsia="pl-PL"/>
        </w:rPr>
        <w:t>oświadczamy</w:t>
      </w:r>
      <w:r w:rsidRPr="00FE1F23">
        <w:rPr>
          <w:rFonts w:ascii="Verdana" w:hAnsi="Verdana" w:cstheme="minorHAnsi"/>
          <w:sz w:val="28"/>
          <w:szCs w:val="28"/>
          <w:lang w:eastAsia="pl-PL"/>
        </w:rPr>
        <w:t>,</w:t>
      </w:r>
      <w:r w:rsidRPr="00FE1F23">
        <w:rPr>
          <w:rFonts w:ascii="Verdana" w:hAnsi="Verdana" w:cstheme="minorHAnsi"/>
          <w:sz w:val="20"/>
          <w:lang w:eastAsia="pl-PL"/>
        </w:rPr>
        <w:t xml:space="preserve"> </w:t>
      </w:r>
      <w:r w:rsidRPr="00FE1F23">
        <w:rPr>
          <w:rFonts w:ascii="Verdana" w:hAnsi="Verdana" w:cstheme="minorHAnsi"/>
          <w:bCs/>
          <w:sz w:val="20"/>
          <w:lang w:eastAsia="pl-PL"/>
        </w:rPr>
        <w:t>że</w:t>
      </w:r>
      <w:r w:rsidRPr="00FE1F23">
        <w:rPr>
          <w:rFonts w:ascii="Verdana" w:hAnsi="Verdana" w:cstheme="minorHAnsi"/>
          <w:sz w:val="20"/>
          <w:lang w:eastAsia="pl-PL"/>
        </w:rPr>
        <w:t xml:space="preserve"> </w:t>
      </w:r>
      <w:r w:rsidR="005B4980" w:rsidRPr="00FE1F23">
        <w:rPr>
          <w:rFonts w:ascii="Verdana" w:hAnsi="Verdana" w:cstheme="minorHAnsi"/>
          <w:sz w:val="20"/>
          <w:lang w:eastAsia="pl-PL"/>
        </w:rPr>
        <w:t>posiadamy odpowiednią wiedzę i</w:t>
      </w:r>
      <w:r w:rsidR="00EC7904" w:rsidRPr="00FE1F23">
        <w:rPr>
          <w:rFonts w:ascii="Verdana" w:hAnsi="Verdana" w:cstheme="minorHAnsi"/>
          <w:sz w:val="20"/>
          <w:lang w:eastAsia="pl-PL"/>
        </w:rPr>
        <w:t xml:space="preserve"> doświadczenie </w:t>
      </w:r>
      <w:r w:rsidR="005B4980" w:rsidRPr="00FE1F23">
        <w:rPr>
          <w:rFonts w:ascii="Verdana" w:hAnsi="Verdana" w:cstheme="minorHAnsi"/>
          <w:sz w:val="20"/>
          <w:lang w:eastAsia="pl-PL"/>
        </w:rPr>
        <w:t>zawodowe oraz</w:t>
      </w:r>
      <w:r w:rsidR="007C5F94" w:rsidRPr="00FE1F23">
        <w:rPr>
          <w:rFonts w:ascii="Verdana" w:hAnsi="Verdana" w:cstheme="minorHAnsi"/>
          <w:sz w:val="20"/>
          <w:lang w:eastAsia="pl-PL"/>
        </w:rPr>
        <w:t>:</w:t>
      </w:r>
    </w:p>
    <w:p w14:paraId="4DC0C74A" w14:textId="7724ED23" w:rsidR="007C5F94" w:rsidRPr="00FE1F23" w:rsidRDefault="007D0F8C" w:rsidP="007C5F94">
      <w:pPr>
        <w:numPr>
          <w:ilvl w:val="0"/>
          <w:numId w:val="57"/>
        </w:numPr>
        <w:spacing w:after="200" w:line="276" w:lineRule="auto"/>
        <w:ind w:left="284" w:hanging="284"/>
        <w:rPr>
          <w:rFonts w:ascii="Verdana" w:hAnsi="Verdana" w:cstheme="minorHAnsi"/>
          <w:sz w:val="20"/>
          <w:lang w:eastAsia="pl-PL"/>
        </w:rPr>
      </w:pPr>
      <w:r w:rsidRPr="00FE1F23">
        <w:rPr>
          <w:rFonts w:ascii="Verdana" w:hAnsi="Verdana" w:cstheme="minorHAnsi"/>
          <w:sz w:val="20"/>
          <w:lang w:eastAsia="pl-PL"/>
        </w:rPr>
        <w:t>dysponuje</w:t>
      </w:r>
      <w:r w:rsidR="001636B2" w:rsidRPr="00FE1F23">
        <w:rPr>
          <w:rFonts w:ascii="Verdana" w:hAnsi="Verdana" w:cstheme="minorHAnsi"/>
          <w:sz w:val="20"/>
          <w:lang w:eastAsia="pl-PL"/>
        </w:rPr>
        <w:t>my</w:t>
      </w:r>
      <w:r w:rsidRPr="00FE1F23">
        <w:rPr>
          <w:rFonts w:ascii="Verdana" w:hAnsi="Verdana" w:cstheme="minorHAnsi"/>
          <w:sz w:val="20"/>
          <w:lang w:eastAsia="pl-PL"/>
        </w:rPr>
        <w:t xml:space="preserve"> osobami przewidzianymi do realizacji zadania zdolnymi do wykonania przedmiotu </w:t>
      </w:r>
      <w:r w:rsidR="001636B2" w:rsidRPr="00FE1F23">
        <w:rPr>
          <w:rFonts w:ascii="Verdana" w:hAnsi="Verdana" w:cstheme="minorHAnsi"/>
          <w:sz w:val="20"/>
          <w:lang w:eastAsia="pl-PL"/>
        </w:rPr>
        <w:t>zamówienia</w:t>
      </w:r>
      <w:r w:rsidR="007C5F94" w:rsidRPr="00FE1F23">
        <w:rPr>
          <w:rFonts w:ascii="Verdana" w:hAnsi="Verdana" w:cstheme="minorHAnsi"/>
          <w:sz w:val="20"/>
          <w:lang w:eastAsia="pl-PL"/>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922464">
      <w:headerReference w:type="default" r:id="rId13"/>
      <w:footerReference w:type="default" r:id="rId14"/>
      <w:headerReference w:type="first" r:id="rId15"/>
      <w:pgSz w:w="11909" w:h="16834" w:code="9"/>
      <w:pgMar w:top="1418" w:right="1277" w:bottom="993" w:left="1560" w:header="510" w:footer="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063D2E8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9798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9798A">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5E9CF6F3" w:rsidR="002369B6" w:rsidRDefault="00796B64" w:rsidP="00796B64">
    <w:pPr>
      <w:pStyle w:val="Nagwek"/>
      <w:tabs>
        <w:tab w:val="clear" w:pos="4536"/>
        <w:tab w:val="clear" w:pos="9072"/>
      </w:tabs>
      <w:spacing w:after="120" w:line="276" w:lineRule="auto"/>
      <w:ind w:hanging="993"/>
      <w:rPr>
        <w:rFonts w:ascii="Calibri" w:hAnsi="Calibri" w:cs="Calibri"/>
        <w:sz w:val="18"/>
        <w:szCs w:val="18"/>
      </w:rPr>
    </w:pPr>
    <w:r>
      <w:rPr>
        <w:noProof/>
        <w:lang w:eastAsia="pl-PL"/>
      </w:rPr>
      <w:drawing>
        <wp:inline distT="0" distB="0" distL="0" distR="0" wp14:anchorId="46BAB1DA" wp14:editId="0345CF6A">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92153656">
    <w:abstractNumId w:val="27"/>
  </w:num>
  <w:num w:numId="2" w16cid:durableId="174534897">
    <w:abstractNumId w:val="11"/>
  </w:num>
  <w:num w:numId="3" w16cid:durableId="1074933483">
    <w:abstractNumId w:val="5"/>
  </w:num>
  <w:num w:numId="4" w16cid:durableId="1298756416">
    <w:abstractNumId w:val="44"/>
  </w:num>
  <w:num w:numId="5" w16cid:durableId="734855186">
    <w:abstractNumId w:val="24"/>
  </w:num>
  <w:num w:numId="6" w16cid:durableId="1343629239">
    <w:abstractNumId w:val="18"/>
  </w:num>
  <w:num w:numId="7" w16cid:durableId="1441989923">
    <w:abstractNumId w:val="33"/>
  </w:num>
  <w:num w:numId="8" w16cid:durableId="680357062">
    <w:abstractNumId w:val="52"/>
  </w:num>
  <w:num w:numId="9" w16cid:durableId="1611858453">
    <w:abstractNumId w:val="16"/>
  </w:num>
  <w:num w:numId="10" w16cid:durableId="2037391518">
    <w:abstractNumId w:val="40"/>
  </w:num>
  <w:num w:numId="11" w16cid:durableId="1323046778">
    <w:abstractNumId w:val="29"/>
  </w:num>
  <w:num w:numId="12" w16cid:durableId="1829665769">
    <w:abstractNumId w:val="23"/>
  </w:num>
  <w:num w:numId="13" w16cid:durableId="161045054">
    <w:abstractNumId w:val="12"/>
  </w:num>
  <w:num w:numId="14" w16cid:durableId="1730609576">
    <w:abstractNumId w:val="31"/>
  </w:num>
  <w:num w:numId="15" w16cid:durableId="1843928165">
    <w:abstractNumId w:val="43"/>
  </w:num>
  <w:num w:numId="16" w16cid:durableId="961963723">
    <w:abstractNumId w:val="39"/>
  </w:num>
  <w:num w:numId="17" w16cid:durableId="1890457679">
    <w:abstractNumId w:val="53"/>
  </w:num>
  <w:num w:numId="18" w16cid:durableId="246311358">
    <w:abstractNumId w:val="21"/>
  </w:num>
  <w:num w:numId="19" w16cid:durableId="789475444">
    <w:abstractNumId w:val="6"/>
  </w:num>
  <w:num w:numId="20" w16cid:durableId="1252932647">
    <w:abstractNumId w:val="36"/>
  </w:num>
  <w:num w:numId="21" w16cid:durableId="195986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4689450">
    <w:abstractNumId w:val="8"/>
  </w:num>
  <w:num w:numId="23" w16cid:durableId="158740808">
    <w:abstractNumId w:val="56"/>
  </w:num>
  <w:num w:numId="24" w16cid:durableId="49771457">
    <w:abstractNumId w:val="9"/>
  </w:num>
  <w:num w:numId="25" w16cid:durableId="1435051523">
    <w:abstractNumId w:val="25"/>
  </w:num>
  <w:num w:numId="26" w16cid:durableId="1146316505">
    <w:abstractNumId w:val="17"/>
  </w:num>
  <w:num w:numId="27" w16cid:durableId="198326938">
    <w:abstractNumId w:val="28"/>
  </w:num>
  <w:num w:numId="28" w16cid:durableId="666438499">
    <w:abstractNumId w:val="7"/>
  </w:num>
  <w:num w:numId="29" w16cid:durableId="913011325">
    <w:abstractNumId w:val="26"/>
  </w:num>
  <w:num w:numId="30" w16cid:durableId="2144079714">
    <w:abstractNumId w:val="34"/>
  </w:num>
  <w:num w:numId="31" w16cid:durableId="1208833763">
    <w:abstractNumId w:val="32"/>
  </w:num>
  <w:num w:numId="32" w16cid:durableId="410087044">
    <w:abstractNumId w:val="38"/>
  </w:num>
  <w:num w:numId="33" w16cid:durableId="1119572279">
    <w:abstractNumId w:val="41"/>
  </w:num>
  <w:num w:numId="34" w16cid:durableId="487672739">
    <w:abstractNumId w:val="19"/>
  </w:num>
  <w:num w:numId="35" w16cid:durableId="824131498">
    <w:abstractNumId w:val="22"/>
  </w:num>
  <w:num w:numId="36" w16cid:durableId="808865310">
    <w:abstractNumId w:val="4"/>
  </w:num>
  <w:num w:numId="37" w16cid:durableId="1702708201">
    <w:abstractNumId w:val="50"/>
  </w:num>
  <w:num w:numId="38" w16cid:durableId="65567741">
    <w:abstractNumId w:val="47"/>
  </w:num>
  <w:num w:numId="39" w16cid:durableId="2074699063">
    <w:abstractNumId w:val="54"/>
  </w:num>
  <w:num w:numId="40" w16cid:durableId="520123358">
    <w:abstractNumId w:val="45"/>
  </w:num>
  <w:num w:numId="41" w16cid:durableId="631398862">
    <w:abstractNumId w:val="37"/>
  </w:num>
  <w:num w:numId="42" w16cid:durableId="4338664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8020473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2833760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68462999">
    <w:abstractNumId w:val="51"/>
  </w:num>
  <w:num w:numId="46" w16cid:durableId="1292437276">
    <w:abstractNumId w:val="49"/>
  </w:num>
  <w:num w:numId="47" w16cid:durableId="675811181">
    <w:abstractNumId w:val="48"/>
  </w:num>
  <w:num w:numId="48" w16cid:durableId="200868725">
    <w:abstractNumId w:val="46"/>
  </w:num>
  <w:num w:numId="49" w16cid:durableId="1954508211">
    <w:abstractNumId w:val="10"/>
  </w:num>
  <w:num w:numId="50" w16cid:durableId="1086614909">
    <w:abstractNumId w:val="20"/>
  </w:num>
  <w:num w:numId="51" w16cid:durableId="697896152">
    <w:abstractNumId w:val="3"/>
  </w:num>
  <w:num w:numId="52" w16cid:durableId="1757360197">
    <w:abstractNumId w:val="42"/>
  </w:num>
  <w:num w:numId="53" w16cid:durableId="1825779466">
    <w:abstractNumId w:val="15"/>
  </w:num>
  <w:num w:numId="54" w16cid:durableId="435029767">
    <w:abstractNumId w:val="35"/>
  </w:num>
  <w:num w:numId="55" w16cid:durableId="1736657741">
    <w:abstractNumId w:val="30"/>
  </w:num>
  <w:num w:numId="56" w16cid:durableId="1158424723">
    <w:abstractNumId w:val="13"/>
  </w:num>
  <w:num w:numId="57" w16cid:durableId="1330329153">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554"/>
    <w:rsid w:val="0001784E"/>
    <w:rsid w:val="00017CEA"/>
    <w:rsid w:val="0002064D"/>
    <w:rsid w:val="00020792"/>
    <w:rsid w:val="00020F62"/>
    <w:rsid w:val="000239B3"/>
    <w:rsid w:val="00023EDE"/>
    <w:rsid w:val="00025FE0"/>
    <w:rsid w:val="000272CF"/>
    <w:rsid w:val="000273E9"/>
    <w:rsid w:val="00031ABB"/>
    <w:rsid w:val="00032B69"/>
    <w:rsid w:val="00032E9D"/>
    <w:rsid w:val="000339B0"/>
    <w:rsid w:val="00033A8D"/>
    <w:rsid w:val="00034466"/>
    <w:rsid w:val="0003633A"/>
    <w:rsid w:val="0004020B"/>
    <w:rsid w:val="00040735"/>
    <w:rsid w:val="0004075E"/>
    <w:rsid w:val="00040E3C"/>
    <w:rsid w:val="0004124A"/>
    <w:rsid w:val="00041656"/>
    <w:rsid w:val="00041920"/>
    <w:rsid w:val="000419EA"/>
    <w:rsid w:val="00041D35"/>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302"/>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27A"/>
    <w:rsid w:val="000D586C"/>
    <w:rsid w:val="000D6A3F"/>
    <w:rsid w:val="000D7007"/>
    <w:rsid w:val="000D756A"/>
    <w:rsid w:val="000D765A"/>
    <w:rsid w:val="000D7931"/>
    <w:rsid w:val="000E1EA0"/>
    <w:rsid w:val="000E3A9E"/>
    <w:rsid w:val="000E5015"/>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37D2"/>
    <w:rsid w:val="001355C1"/>
    <w:rsid w:val="00137254"/>
    <w:rsid w:val="001402AB"/>
    <w:rsid w:val="001407D1"/>
    <w:rsid w:val="00145336"/>
    <w:rsid w:val="00145825"/>
    <w:rsid w:val="00150013"/>
    <w:rsid w:val="00151B6F"/>
    <w:rsid w:val="001530BD"/>
    <w:rsid w:val="001549EF"/>
    <w:rsid w:val="0015504B"/>
    <w:rsid w:val="001558D8"/>
    <w:rsid w:val="001567FB"/>
    <w:rsid w:val="00156D62"/>
    <w:rsid w:val="0015712B"/>
    <w:rsid w:val="001575B5"/>
    <w:rsid w:val="00157C01"/>
    <w:rsid w:val="00161CAB"/>
    <w:rsid w:val="001630E0"/>
    <w:rsid w:val="001636B2"/>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71E9"/>
    <w:rsid w:val="001E016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7A8"/>
    <w:rsid w:val="00201A92"/>
    <w:rsid w:val="0020210F"/>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2CD"/>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0287"/>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3049"/>
    <w:rsid w:val="00374571"/>
    <w:rsid w:val="00375E4D"/>
    <w:rsid w:val="003760F3"/>
    <w:rsid w:val="003766F7"/>
    <w:rsid w:val="00377017"/>
    <w:rsid w:val="0038146C"/>
    <w:rsid w:val="00382329"/>
    <w:rsid w:val="00383177"/>
    <w:rsid w:val="0038440E"/>
    <w:rsid w:val="00385471"/>
    <w:rsid w:val="0038622B"/>
    <w:rsid w:val="003868FF"/>
    <w:rsid w:val="003876F1"/>
    <w:rsid w:val="00387F2B"/>
    <w:rsid w:val="0039187A"/>
    <w:rsid w:val="00392A83"/>
    <w:rsid w:val="00393905"/>
    <w:rsid w:val="00395D26"/>
    <w:rsid w:val="00395FB1"/>
    <w:rsid w:val="0039667B"/>
    <w:rsid w:val="00397F6C"/>
    <w:rsid w:val="003A0ADD"/>
    <w:rsid w:val="003A0EEA"/>
    <w:rsid w:val="003A12B0"/>
    <w:rsid w:val="003A13A4"/>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FE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8E"/>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980"/>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5E8"/>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BC"/>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35A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729"/>
    <w:rsid w:val="006C1F6B"/>
    <w:rsid w:val="006C32B1"/>
    <w:rsid w:val="006C32D7"/>
    <w:rsid w:val="006C33CB"/>
    <w:rsid w:val="006C4030"/>
    <w:rsid w:val="006C4B6B"/>
    <w:rsid w:val="006C55D8"/>
    <w:rsid w:val="006C63E4"/>
    <w:rsid w:val="006C6DDE"/>
    <w:rsid w:val="006D3DE6"/>
    <w:rsid w:val="006D4025"/>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7A6"/>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5B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B64"/>
    <w:rsid w:val="0079738C"/>
    <w:rsid w:val="007A1170"/>
    <w:rsid w:val="007A21D1"/>
    <w:rsid w:val="007A2292"/>
    <w:rsid w:val="007A4D2D"/>
    <w:rsid w:val="007A5A0C"/>
    <w:rsid w:val="007A6B8F"/>
    <w:rsid w:val="007B2E2F"/>
    <w:rsid w:val="007B372D"/>
    <w:rsid w:val="007B3FB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F94"/>
    <w:rsid w:val="007C63BF"/>
    <w:rsid w:val="007C6AB4"/>
    <w:rsid w:val="007C7126"/>
    <w:rsid w:val="007C7751"/>
    <w:rsid w:val="007C7771"/>
    <w:rsid w:val="007C78D2"/>
    <w:rsid w:val="007D0F8C"/>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98A"/>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5209"/>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464"/>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6CC"/>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2DF"/>
    <w:rsid w:val="009E00A8"/>
    <w:rsid w:val="009E0A55"/>
    <w:rsid w:val="009E1F91"/>
    <w:rsid w:val="009E219F"/>
    <w:rsid w:val="009E3AE6"/>
    <w:rsid w:val="009E50F7"/>
    <w:rsid w:val="009E5331"/>
    <w:rsid w:val="009E6603"/>
    <w:rsid w:val="009F0540"/>
    <w:rsid w:val="009F064A"/>
    <w:rsid w:val="009F24E3"/>
    <w:rsid w:val="009F3904"/>
    <w:rsid w:val="009F39A3"/>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65E3"/>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1DC"/>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752"/>
    <w:rsid w:val="00BD4756"/>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64D"/>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4C45"/>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A3F"/>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1F23"/>
    <w:rsid w:val="00FE3B17"/>
    <w:rsid w:val="00FE458C"/>
    <w:rsid w:val="00FE7EF9"/>
    <w:rsid w:val="00FE7F2A"/>
    <w:rsid w:val="00FF0185"/>
    <w:rsid w:val="00FF101A"/>
    <w:rsid w:val="00FF1D31"/>
    <w:rsid w:val="00FF2724"/>
    <w:rsid w:val="00FF3953"/>
    <w:rsid w:val="00FF4DA7"/>
    <w:rsid w:val="00FF592D"/>
    <w:rsid w:val="00FF60AC"/>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Oświadczenie_doświadczenie.docx</dmsv2BaseFileName>
    <dmsv2BaseDisplayName xmlns="http://schemas.microsoft.com/sharepoint/v3">Załącznik nr 6 do SWZ - Oświadczenie_doświadczenie</dmsv2BaseDisplayName>
    <dmsv2SWPP2ObjectNumber xmlns="http://schemas.microsoft.com/sharepoint/v3">POST/DYS/OLD/GZ/04544/2025                        </dmsv2SWPP2ObjectNumber>
    <dmsv2SWPP2SumMD5 xmlns="http://schemas.microsoft.com/sharepoint/v3">aa352f7a1c677c7f48f125fd538f517c</dmsv2SWPP2SumMD5>
    <dmsv2BaseMoved xmlns="http://schemas.microsoft.com/sharepoint/v3">false</dmsv2BaseMoved>
    <dmsv2BaseIsSensitive xmlns="http://schemas.microsoft.com/sharepoint/v3">true</dmsv2BaseIsSensitive>
    <dmsv2SWPP2IDSWPP2 xmlns="http://schemas.microsoft.com/sharepoint/v3">701877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23999203</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JEUP5JKVCYQC-1133723987-12265</_dlc_DocId>
    <_dlc_DocIdUrl xmlns="a19cb1c7-c5c7-46d4-85ae-d83685407bba">
      <Url>https://swpp2.dms.gkpge.pl/sites/41/_layouts/15/DocIdRedir.aspx?ID=JEUP5JKVCYQC-1133723987-12265</Url>
      <Description>JEUP5JKVCYQC-1133723987-12265</Description>
    </_dlc_DocIdUrl>
  </documentManagement>
</p:properties>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8476E24-6F57-4EEB-A1BF-89DD630C0D56}"/>
</file>

<file path=customXml/itemProps4.xml><?xml version="1.0" encoding="utf-8"?>
<ds:datastoreItem xmlns:ds="http://schemas.openxmlformats.org/officeDocument/2006/customXml" ds:itemID="{CF00BC65-3FCD-47CD-8B20-7E92C3A77643}">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sharepoint/v3"/>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 ds:uri="a19cb1c7-c5c7-46d4-85ae-d83685407bba"/>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764</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Stasiak Barbara [PGE Dystr. O.Łódź]</cp:lastModifiedBy>
  <cp:revision>3</cp:revision>
  <cp:lastPrinted>2021-02-26T13:14:00Z</cp:lastPrinted>
  <dcterms:created xsi:type="dcterms:W3CDTF">2025-10-07T10:33:00Z</dcterms:created>
  <dcterms:modified xsi:type="dcterms:W3CDTF">2025-12-16T08:48:00Z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ce41b0a4-d688-468b-863b-dcd61e68ce24</vt:lpwstr>
  </property>
</Properties>
</file>